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51A71">
      <w:pPr>
        <w:pStyle w:val="a7"/>
        <w:ind w:leftChars="0" w:left="0"/>
        <w:rPr>
          <w:rFonts w:hint="eastAsia"/>
        </w:rPr>
      </w:pPr>
      <w:r>
        <w:rPr>
          <w:rFonts w:hint="eastAsia"/>
        </w:rPr>
        <w:t>別記様式第２号（第５条関係）</w:t>
      </w:r>
    </w:p>
    <w:p w:rsidR="00000000" w:rsidRDefault="00851A71">
      <w:pPr>
        <w:pStyle w:val="a7"/>
        <w:ind w:leftChars="0" w:left="0"/>
        <w:rPr>
          <w:rFonts w:hint="eastAsia"/>
        </w:rPr>
      </w:pPr>
    </w:p>
    <w:p w:rsidR="00000000" w:rsidRDefault="00851A71">
      <w:pPr>
        <w:pStyle w:val="a7"/>
        <w:ind w:leftChars="0" w:left="0"/>
        <w:jc w:val="center"/>
        <w:rPr>
          <w:rFonts w:hint="eastAsia"/>
        </w:rPr>
      </w:pPr>
      <w:r>
        <w:rPr>
          <w:rFonts w:hint="eastAsia"/>
        </w:rPr>
        <w:t>自主防災組織育成補助金交付申請書</w:t>
      </w:r>
    </w:p>
    <w:p w:rsidR="00000000" w:rsidRDefault="00851A71">
      <w:pPr>
        <w:pStyle w:val="a7"/>
        <w:ind w:leftChars="0" w:left="0"/>
        <w:jc w:val="center"/>
        <w:rPr>
          <w:rFonts w:hint="eastAsia"/>
        </w:rPr>
      </w:pPr>
    </w:p>
    <w:p w:rsidR="00000000" w:rsidRDefault="00851A71">
      <w:pPr>
        <w:pStyle w:val="a7"/>
        <w:ind w:leftChars="0" w:left="0"/>
        <w:jc w:val="right"/>
        <w:rPr>
          <w:rFonts w:hint="eastAsia"/>
        </w:rPr>
      </w:pPr>
      <w:r>
        <w:rPr>
          <w:rFonts w:hint="eastAsia"/>
        </w:rPr>
        <w:t xml:space="preserve">　　年　　月　　日</w:t>
      </w:r>
    </w:p>
    <w:p w:rsidR="00000000" w:rsidRDefault="00851A71">
      <w:pPr>
        <w:pStyle w:val="a7"/>
        <w:ind w:leftChars="0" w:left="0"/>
        <w:rPr>
          <w:rFonts w:hint="eastAsia"/>
        </w:rPr>
      </w:pPr>
    </w:p>
    <w:p w:rsidR="00000000" w:rsidRDefault="00851A71">
      <w:pPr>
        <w:pStyle w:val="a7"/>
        <w:ind w:leftChars="0" w:left="0"/>
        <w:rPr>
          <w:rFonts w:hint="eastAsia"/>
        </w:rPr>
      </w:pPr>
      <w:r>
        <w:rPr>
          <w:rFonts w:hint="eastAsia"/>
        </w:rPr>
        <w:t xml:space="preserve">　長門市長　　　様</w:t>
      </w:r>
    </w:p>
    <w:p w:rsidR="00000000" w:rsidRDefault="00851A71">
      <w:pPr>
        <w:pStyle w:val="a7"/>
        <w:ind w:leftChars="0" w:left="0"/>
        <w:rPr>
          <w:rFonts w:hint="eastAsia"/>
        </w:rPr>
      </w:pPr>
    </w:p>
    <w:p w:rsidR="00000000" w:rsidRDefault="00851A71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自主防災組織名</w:t>
      </w:r>
    </w:p>
    <w:p w:rsidR="00000000" w:rsidRDefault="00851A71">
      <w:pPr>
        <w:pStyle w:val="a7"/>
        <w:ind w:leftChars="0" w:left="0" w:firstLineChars="1587" w:firstLine="3647"/>
        <w:rPr>
          <w:rFonts w:hint="eastAsia"/>
        </w:rPr>
      </w:pPr>
      <w:r>
        <w:rPr>
          <w:rFonts w:hint="eastAsia"/>
        </w:rPr>
        <w:t xml:space="preserve">　　　　所在地</w:t>
      </w:r>
    </w:p>
    <w:p w:rsidR="00000000" w:rsidRDefault="00851A71">
      <w:pPr>
        <w:pStyle w:val="a7"/>
        <w:ind w:leftChars="0" w:left="0"/>
        <w:rPr>
          <w:rFonts w:hint="eastAsia"/>
        </w:rPr>
      </w:pPr>
      <w:r>
        <w:rPr>
          <w:rFonts w:hint="eastAsia"/>
        </w:rPr>
        <w:t xml:space="preserve">　　　　　　　　　　　　　　　　　　　　代表者名　　　　　　　　　　　　</w:t>
      </w:r>
    </w:p>
    <w:p w:rsidR="00000000" w:rsidRDefault="00851A71">
      <w:pPr>
        <w:pStyle w:val="a7"/>
        <w:ind w:leftChars="0" w:left="0"/>
        <w:rPr>
          <w:rFonts w:hint="eastAsia"/>
        </w:rPr>
      </w:pPr>
      <w:r>
        <w:rPr>
          <w:rFonts w:hint="eastAsia"/>
        </w:rPr>
        <w:t xml:space="preserve">　　　　　　　　　　　　　　　　　　　　電話番号</w:t>
      </w:r>
      <w:r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/>
          <w:szCs w:val="24"/>
        </w:rPr>
        <w:t xml:space="preserve"> </w:t>
      </w:r>
      <w:r>
        <w:rPr>
          <w:rFonts w:ascii="ＭＳ 明朝" w:hAnsi="ＭＳ 明朝" w:hint="eastAsia"/>
          <w:szCs w:val="24"/>
        </w:rPr>
        <w:t xml:space="preserve">　　－</w:t>
      </w:r>
      <w:r>
        <w:rPr>
          <w:rFonts w:ascii="ＭＳ 明朝" w:hAnsi="ＭＳ 明朝"/>
          <w:szCs w:val="24"/>
        </w:rPr>
        <w:t xml:space="preserve"> </w:t>
      </w:r>
      <w:r>
        <w:rPr>
          <w:rFonts w:ascii="ＭＳ 明朝" w:hAnsi="ＭＳ 明朝" w:hint="eastAsia"/>
          <w:szCs w:val="24"/>
        </w:rPr>
        <w:t xml:space="preserve">　－　　　</w:t>
      </w:r>
      <w:r>
        <w:rPr>
          <w:rFonts w:ascii="ＭＳ 明朝" w:hAnsi="ＭＳ 明朝"/>
          <w:szCs w:val="24"/>
        </w:rPr>
        <w:t xml:space="preserve">   </w:t>
      </w:r>
      <w:r>
        <w:rPr>
          <w:rFonts w:ascii="ＭＳ 明朝" w:hAnsi="ＭＳ 明朝" w:hint="eastAsia"/>
          <w:szCs w:val="24"/>
        </w:rPr>
        <w:t>）</w:t>
      </w:r>
    </w:p>
    <w:p w:rsidR="00000000" w:rsidRDefault="00851A71">
      <w:pPr>
        <w:pStyle w:val="a7"/>
        <w:ind w:leftChars="0" w:left="0"/>
        <w:rPr>
          <w:rFonts w:hint="eastAsia"/>
        </w:rPr>
      </w:pPr>
    </w:p>
    <w:p w:rsidR="00000000" w:rsidRDefault="00851A71">
      <w:pPr>
        <w:pStyle w:val="a7"/>
        <w:ind w:leftChars="0" w:left="0" w:firstLineChars="100" w:firstLine="230"/>
        <w:rPr>
          <w:rFonts w:hint="eastAsia"/>
        </w:rPr>
      </w:pPr>
      <w:r>
        <w:rPr>
          <w:rFonts w:hint="eastAsia"/>
        </w:rPr>
        <w:t>自主防災組織育成補助金の交付を受けたいので、長門市自主防災組織育成補助金交付要綱第５条の規定により関係書類を添えて申請します。</w:t>
      </w:r>
    </w:p>
    <w:p w:rsidR="00000000" w:rsidRDefault="00851A71">
      <w:pPr>
        <w:pStyle w:val="a7"/>
        <w:ind w:leftChars="0" w:left="0"/>
        <w:rPr>
          <w:rFonts w:hint="eastAsia"/>
        </w:rPr>
      </w:pPr>
    </w:p>
    <w:p w:rsidR="00000000" w:rsidRDefault="00851A71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000000" w:rsidRDefault="00851A71">
      <w:pPr>
        <w:pStyle w:val="ac"/>
        <w:jc w:val="both"/>
        <w:rPr>
          <w:rFonts w:hint="eastAsia"/>
        </w:rPr>
      </w:pPr>
    </w:p>
    <w:p w:rsidR="00000000" w:rsidRDefault="00851A71">
      <w:pPr>
        <w:pStyle w:val="ac"/>
        <w:jc w:val="both"/>
        <w:rPr>
          <w:rFonts w:hint="eastAsia"/>
        </w:rPr>
      </w:pPr>
      <w:r>
        <w:rPr>
          <w:rFonts w:hint="eastAsia"/>
        </w:rPr>
        <w:t xml:space="preserve">１　補助金交付申請額　　　　　</w:t>
      </w:r>
      <w:r>
        <w:rPr>
          <w:rFonts w:hint="eastAsia"/>
          <w:u w:val="single"/>
        </w:rPr>
        <w:t>金　　　　　　　　　　円</w:t>
      </w:r>
    </w:p>
    <w:p w:rsidR="00000000" w:rsidRDefault="00851A71">
      <w:pPr>
        <w:pStyle w:val="ac"/>
        <w:jc w:val="both"/>
        <w:rPr>
          <w:rFonts w:hint="eastAsia"/>
        </w:rPr>
      </w:pPr>
    </w:p>
    <w:p w:rsidR="00000000" w:rsidRDefault="00851A71">
      <w:pPr>
        <w:pStyle w:val="ac"/>
        <w:jc w:val="both"/>
        <w:rPr>
          <w:rFonts w:hint="eastAsia"/>
        </w:rPr>
      </w:pPr>
      <w:r>
        <w:rPr>
          <w:rFonts w:hint="eastAsia"/>
        </w:rPr>
        <w:t>２　添付書</w:t>
      </w:r>
      <w:r>
        <w:rPr>
          <w:rFonts w:hint="eastAsia"/>
        </w:rPr>
        <w:t>類</w:t>
      </w:r>
    </w:p>
    <w:p w:rsidR="00000000" w:rsidRDefault="00851A71">
      <w:pPr>
        <w:pStyle w:val="ac"/>
        <w:numPr>
          <w:ilvl w:val="0"/>
          <w:numId w:val="11"/>
        </w:numPr>
        <w:jc w:val="both"/>
        <w:rPr>
          <w:rFonts w:hint="eastAsia"/>
        </w:rPr>
      </w:pPr>
      <w:r>
        <w:rPr>
          <w:rFonts w:hint="eastAsia"/>
        </w:rPr>
        <w:t>事業計画書</w:t>
      </w:r>
    </w:p>
    <w:p w:rsidR="00000000" w:rsidRDefault="00851A71">
      <w:pPr>
        <w:pStyle w:val="ac"/>
        <w:numPr>
          <w:ilvl w:val="0"/>
          <w:numId w:val="11"/>
        </w:numPr>
        <w:jc w:val="both"/>
        <w:rPr>
          <w:rFonts w:hint="eastAsia"/>
        </w:rPr>
      </w:pPr>
      <w:r>
        <w:rPr>
          <w:rFonts w:hint="eastAsia"/>
        </w:rPr>
        <w:t>事業予算書</w:t>
      </w:r>
    </w:p>
    <w:p w:rsidR="00000000" w:rsidRDefault="00851A71">
      <w:pPr>
        <w:pStyle w:val="ac"/>
        <w:numPr>
          <w:ilvl w:val="0"/>
          <w:numId w:val="11"/>
        </w:numPr>
        <w:jc w:val="both"/>
        <w:rPr>
          <w:rFonts w:hint="eastAsia"/>
        </w:rPr>
      </w:pPr>
      <w:r>
        <w:rPr>
          <w:rFonts w:hint="eastAsia"/>
        </w:rPr>
        <w:t>防災資機材整備費に係る見積書（写）</w:t>
      </w:r>
    </w:p>
    <w:sectPr w:rsidR="00000000">
      <w:endnotePr>
        <w:numFmt w:val="decimal"/>
      </w:endnotePr>
      <w:pgSz w:w="11906" w:h="16838" w:code="9"/>
      <w:pgMar w:top="1701" w:right="1701" w:bottom="1701" w:left="1701" w:header="851" w:footer="992" w:gutter="0"/>
      <w:cols w:space="720"/>
      <w:docGrid w:type="linesAndChars" w:linePitch="433" w:charSpace="40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51A71">
      <w:r>
        <w:separator/>
      </w:r>
    </w:p>
  </w:endnote>
  <w:endnote w:type="continuationSeparator" w:id="0">
    <w:p w:rsidR="00000000" w:rsidRDefault="00851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51A71">
      <w:r>
        <w:separator/>
      </w:r>
    </w:p>
  </w:footnote>
  <w:footnote w:type="continuationSeparator" w:id="0">
    <w:p w:rsidR="00000000" w:rsidRDefault="00851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decimalFullWidth"/>
      <w:suff w:val="nothing"/>
      <w:lvlText w:val="第%1条"/>
      <w:lvlJc w:val="left"/>
    </w:lvl>
  </w:abstractNum>
  <w:abstractNum w:abstractNumId="1">
    <w:nsid w:val="0000000B"/>
    <w:multiLevelType w:val="singleLevel"/>
    <w:tmpl w:val="0000000B"/>
    <w:lvl w:ilvl="0">
      <w:start w:val="1"/>
      <w:numFmt w:val="decimalFullWidth"/>
      <w:suff w:val="nothing"/>
      <w:lvlText w:val="第%1条"/>
      <w:lvlJc w:val="left"/>
    </w:lvl>
  </w:abstractNum>
  <w:abstractNum w:abstractNumId="2">
    <w:nsid w:val="0000000D"/>
    <w:multiLevelType w:val="singleLevel"/>
    <w:tmpl w:val="0000000D"/>
    <w:lvl w:ilvl="0">
      <w:start w:val="1"/>
      <w:numFmt w:val="decimalFullWidth"/>
      <w:suff w:val="nothing"/>
      <w:lvlText w:val="第%1条"/>
      <w:lvlJc w:val="left"/>
    </w:lvl>
  </w:abstractNum>
  <w:abstractNum w:abstractNumId="3">
    <w:nsid w:val="143740E2"/>
    <w:multiLevelType w:val="hybridMultilevel"/>
    <w:tmpl w:val="870EB7F0"/>
    <w:lvl w:ilvl="0" w:tplc="42E6D1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D9465C6"/>
    <w:multiLevelType w:val="hybridMultilevel"/>
    <w:tmpl w:val="65D2A0DC"/>
    <w:lvl w:ilvl="0" w:tplc="AE4E84B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0AD3C99"/>
    <w:multiLevelType w:val="hybridMultilevel"/>
    <w:tmpl w:val="6530701C"/>
    <w:lvl w:ilvl="0" w:tplc="B3C060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CA333CA"/>
    <w:multiLevelType w:val="hybridMultilevel"/>
    <w:tmpl w:val="F3362718"/>
    <w:lvl w:ilvl="0" w:tplc="FAFE63E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353174C"/>
    <w:multiLevelType w:val="hybridMultilevel"/>
    <w:tmpl w:val="0E6ED1BA"/>
    <w:lvl w:ilvl="0" w:tplc="5A283560">
      <w:start w:val="11"/>
      <w:numFmt w:val="decimal"/>
      <w:lvlText w:val="第%1条"/>
      <w:lvlJc w:val="left"/>
      <w:pPr>
        <w:tabs>
          <w:tab w:val="num" w:pos="685"/>
        </w:tabs>
        <w:ind w:left="68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0"/>
        </w:tabs>
        <w:ind w:left="6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0"/>
        </w:tabs>
        <w:ind w:left="10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0"/>
        </w:tabs>
        <w:ind w:left="14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0"/>
        </w:tabs>
        <w:ind w:left="18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0"/>
        </w:tabs>
        <w:ind w:left="22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0"/>
        </w:tabs>
        <w:ind w:left="27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0"/>
        </w:tabs>
        <w:ind w:left="31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0"/>
        </w:tabs>
        <w:ind w:left="3550" w:hanging="420"/>
      </w:pPr>
    </w:lvl>
  </w:abstractNum>
  <w:abstractNum w:abstractNumId="8">
    <w:nsid w:val="4D84008F"/>
    <w:multiLevelType w:val="hybridMultilevel"/>
    <w:tmpl w:val="3320ABAE"/>
    <w:lvl w:ilvl="0" w:tplc="38EC429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54DC4D79"/>
    <w:multiLevelType w:val="hybridMultilevel"/>
    <w:tmpl w:val="5F34ACDE"/>
    <w:lvl w:ilvl="0" w:tplc="AB7E9BF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0F319DC"/>
    <w:multiLevelType w:val="hybridMultilevel"/>
    <w:tmpl w:val="16ECA01A"/>
    <w:lvl w:ilvl="0" w:tplc="41DE4B66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>
    <w:nsid w:val="71E95416"/>
    <w:multiLevelType w:val="hybridMultilevel"/>
    <w:tmpl w:val="7DD61902"/>
    <w:lvl w:ilvl="0" w:tplc="7F5A29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840"/>
  <w:drawingGridHorizontalSpacing w:val="115"/>
  <w:drawingGridVerticalSpacing w:val="4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A71"/>
    <w:rsid w:val="0085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rPr>
      <w:kern w:val="2"/>
      <w:sz w:val="21"/>
      <w:szCs w:val="22"/>
    </w:rPr>
  </w:style>
  <w:style w:type="character" w:customStyle="1" w:styleId="a4">
    <w:name w:val="吹き出し (文字)"/>
    <w:basedOn w:val="a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basedOn w:val="a0"/>
    <w:rPr>
      <w:kern w:val="2"/>
      <w:sz w:val="21"/>
      <w:szCs w:val="22"/>
    </w:r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p0">
    <w:name w:val="p0"/>
    <w:basedOn w:val="a"/>
    <w:pPr>
      <w:widowControl/>
    </w:pPr>
    <w:rPr>
      <w:kern w:val="0"/>
      <w:szCs w:val="21"/>
    </w:rPr>
  </w:style>
  <w:style w:type="paragraph" w:styleId="ab">
    <w:name w:val="Note Heading"/>
    <w:basedOn w:val="a"/>
    <w:next w:val="a"/>
    <w:semiHidden/>
    <w:pPr>
      <w:jc w:val="center"/>
    </w:pPr>
  </w:style>
  <w:style w:type="paragraph" w:styleId="ac">
    <w:name w:val="Closing"/>
    <w:basedOn w:val="a"/>
    <w:semiHidden/>
    <w:pPr>
      <w:jc w:val="right"/>
    </w:pPr>
  </w:style>
  <w:style w:type="paragraph" w:styleId="ad">
    <w:name w:val="Body Text Indent"/>
    <w:basedOn w:val="a"/>
    <w:semiHidden/>
    <w:pPr>
      <w:ind w:left="230" w:hangingChars="100" w:hanging="230"/>
      <w:jc w:val="left"/>
    </w:pPr>
  </w:style>
  <w:style w:type="character" w:styleId="ae">
    <w:name w:val="FollowedHyperlink"/>
    <w:basedOn w:val="a0"/>
    <w:semiHidden/>
    <w:rPr>
      <w:color w:val="800080"/>
      <w:u w:val="single"/>
    </w:rPr>
  </w:style>
  <w:style w:type="paragraph" w:styleId="af">
    <w:name w:val="No Spacing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4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長門市介護保険料減免要綱</vt:lpstr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長門市介護保険料減免要綱</dc:title>
  <dc:creator>kondou</dc:creator>
  <cp:lastModifiedBy>Administrator</cp:lastModifiedBy>
  <cp:revision>2</cp:revision>
  <cp:lastPrinted>2013-04-11T23:57:00Z</cp:lastPrinted>
  <dcterms:created xsi:type="dcterms:W3CDTF">2021-03-29T02:33:00Z</dcterms:created>
  <dcterms:modified xsi:type="dcterms:W3CDTF">2021-03-29T02:33:00Z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